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40066D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1D30">
        <w:rPr>
          <w:rFonts w:ascii="Garamond" w:hAnsi="Garamond"/>
          <w:sz w:val="24"/>
          <w:szCs w:val="24"/>
        </w:rPr>
        <w:t>10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D1A0C3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C1D30" w:rsidRPr="007F5C8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https://zakazky.zcu.cz/contract_display_5887.html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440F09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846ED">
        <w:rPr>
          <w:rFonts w:ascii="Garamond" w:hAnsi="Garamond" w:cs="Arial"/>
          <w:sz w:val="22"/>
          <w:szCs w:val="22"/>
        </w:rPr>
        <w:t>2</w:t>
      </w:r>
      <w:r w:rsidR="001C5D21">
        <w:rPr>
          <w:rFonts w:ascii="Garamond" w:hAnsi="Garamond" w:cs="Arial"/>
          <w:sz w:val="22"/>
          <w:szCs w:val="22"/>
        </w:rPr>
        <w:t>0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0E41E5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3C1D30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35DC5" w14:textId="77777777" w:rsidR="00957F34" w:rsidRDefault="00957F34" w:rsidP="00795AAC">
      <w:r>
        <w:separator/>
      </w:r>
    </w:p>
  </w:endnote>
  <w:endnote w:type="continuationSeparator" w:id="0">
    <w:p w14:paraId="559E4CAE" w14:textId="77777777" w:rsidR="00957F34" w:rsidRDefault="00957F3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7D071" w14:textId="77777777" w:rsidR="00957F34" w:rsidRDefault="00957F34" w:rsidP="00795AAC">
      <w:r>
        <w:separator/>
      </w:r>
    </w:p>
  </w:footnote>
  <w:footnote w:type="continuationSeparator" w:id="0">
    <w:p w14:paraId="1E999C73" w14:textId="77777777" w:rsidR="00957F34" w:rsidRDefault="00957F3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323B"/>
    <w:rsid w:val="00754BF3"/>
    <w:rsid w:val="00757EB6"/>
    <w:rsid w:val="00763198"/>
    <w:rsid w:val="007706A8"/>
    <w:rsid w:val="00780026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8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IJX++XelBBp+XbSLLxXsHubVZSIiuiH8HZxRqP6lvtM=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8ITz/iCjDbCuWFYgH9NBoSrT3jG3d042RIiwzzCazI8=</DigestValue>
    </Reference>
  </SignedInfo>
  <SignatureValue>ZPVOXNv44MxThNMguLKuCSZjVdmRBDlGjwdvtIt2JFJALUwJgazkrQvOsRQhshRM8d9G2vwdiiLH
KapeKGiLeQ+dEnXLyGai8sUB2/XdHiKnQ5j5Qod5Sxlh11fq03GLq77vNHe7ff7OPtwWkxAn8S8o
ZUHZ1YMRTHdUC+Yke/uWd7ucK0jCkkp1ArrbRXNCjRr/XFkt+x8GDohK7KZUn0s7y8DRcuD1K7Mw
m2uuh9jIbGs9j5C6DPcsb/CffNhZLOqHIJH3NNNdfntEVpMrbzciQNCCUtm9RhcJ3eMhyG/vcXEt
zqUDV2/rf1oIg6g4ZkfXfelqJhaLIH4SqexfzQ==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MY6XBKeLG64aR3VHzJOyG3158PLQysMkRgwd4UYGL+M=</DigestValue>
      </Reference>
      <Reference URI="/word/document.xml?ContentType=application/vnd.openxmlformats-officedocument.wordprocessingml.document.main+xml">
        <DigestMethod Algorithm="http://www.w3.org/2001/04/xmlenc#sha256"/>
        <DigestValue>2/dm1GMAQIZBQjkWFHi4ld979cwJGAxJdxaqhAeJjm4=</DigestValue>
      </Reference>
      <Reference URI="/word/endnotes.xml?ContentType=application/vnd.openxmlformats-officedocument.wordprocessingml.endnotes+xml">
        <DigestMethod Algorithm="http://www.w3.org/2001/04/xmlenc#sha256"/>
        <DigestValue>+DeLWRRBpo2HZJUwzqHdUArEUwHNdwtqCpLhy/1UqCg=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sMKZ8vDN9JRqayQ0bMx41MAoK3cBZXOHfPsJmhLVQvc=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1RigIchClLZN0/FvF7wo2JQiwt0v4ztWs9gDCNWat4s=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2023-03-09T10:37:56Z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2023-03-09T10:37:56Z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70</cp:revision>
  <cp:lastPrinted>2018-08-08T13:48:00Z</cp:lastPrinted>
  <dcterms:created xsi:type="dcterms:W3CDTF">2021-09-20T07:59:00Z</dcterms:created>
  <dcterms:modified xsi:type="dcterms:W3CDTF">2023-03-09T10:37:00Z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